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5C457" w14:textId="2587F6AF" w:rsidR="00343223" w:rsidRPr="00015929" w:rsidRDefault="00343223" w:rsidP="00021A01">
      <w:pPr>
        <w:ind w:right="-2"/>
        <w:rPr>
          <w:rFonts w:ascii="Arial" w:hAnsi="Arial" w:cs="Arial"/>
        </w:rPr>
      </w:pPr>
    </w:p>
    <w:p w14:paraId="1A79FEA5" w14:textId="77777777" w:rsidR="00343223" w:rsidRPr="00015929" w:rsidRDefault="00343223" w:rsidP="00021A01">
      <w:pPr>
        <w:pStyle w:val="Tytu"/>
        <w:spacing w:line="360" w:lineRule="auto"/>
        <w:rPr>
          <w:sz w:val="20"/>
          <w:szCs w:val="20"/>
        </w:rPr>
      </w:pPr>
      <w:r w:rsidRPr="00015929">
        <w:rPr>
          <w:sz w:val="20"/>
          <w:szCs w:val="20"/>
        </w:rPr>
        <w:br/>
        <w:t>PROTOKÓŁ ODBIORU</w:t>
      </w:r>
    </w:p>
    <w:p w14:paraId="66033592" w14:textId="559BC03D" w:rsidR="00760E57" w:rsidRPr="00015929" w:rsidRDefault="00343223" w:rsidP="00021A01">
      <w:pPr>
        <w:spacing w:after="240"/>
        <w:jc w:val="center"/>
        <w:rPr>
          <w:rFonts w:ascii="Arial" w:hAnsi="Arial" w:cs="Arial"/>
        </w:rPr>
      </w:pPr>
      <w:r w:rsidRPr="00015929">
        <w:rPr>
          <w:rFonts w:ascii="Arial" w:hAnsi="Arial" w:cs="Arial"/>
        </w:rPr>
        <w:t>usługi i kontroli jakości w zakresie doręczenia</w:t>
      </w:r>
      <w:r w:rsidR="000445E4">
        <w:rPr>
          <w:rFonts w:ascii="Arial" w:hAnsi="Arial" w:cs="Arial"/>
        </w:rPr>
        <w:t xml:space="preserve"> wydruków</w:t>
      </w:r>
      <w:r w:rsidRPr="00015929">
        <w:rPr>
          <w:rFonts w:ascii="Arial" w:hAnsi="Arial" w:cs="Arial"/>
        </w:rPr>
        <w:t xml:space="preserve"> rozkazów pisemnych na stacji</w:t>
      </w:r>
    </w:p>
    <w:p w14:paraId="22B9D9A2" w14:textId="532AC9B0" w:rsidR="00760E57" w:rsidRPr="00015929" w:rsidRDefault="00021A01" w:rsidP="00021A01">
      <w:pPr>
        <w:spacing w:after="240"/>
        <w:jc w:val="center"/>
        <w:rPr>
          <w:rFonts w:ascii="Arial" w:hAnsi="Arial" w:cs="Arial"/>
        </w:rPr>
      </w:pPr>
      <w:r w:rsidRPr="00021A01">
        <w:rPr>
          <w:rFonts w:ascii="Arial" w:hAnsi="Arial" w:cs="Arial"/>
        </w:rPr>
        <w:t>…………………………………….</w:t>
      </w:r>
      <w:r w:rsidR="00343223" w:rsidRPr="00015929">
        <w:rPr>
          <w:rFonts w:ascii="Arial" w:hAnsi="Arial" w:cs="Arial"/>
        </w:rPr>
        <w:t xml:space="preserve"> do umowy nr </w:t>
      </w:r>
      <w:r w:rsidR="00343223" w:rsidRPr="00021A01">
        <w:rPr>
          <w:rFonts w:ascii="Arial" w:hAnsi="Arial" w:cs="Arial"/>
          <w:snapToGrid w:val="0"/>
        </w:rPr>
        <w:t>…………………</w:t>
      </w:r>
      <w:r w:rsidR="00760E57" w:rsidRPr="00021A01">
        <w:rPr>
          <w:rFonts w:ascii="Arial" w:hAnsi="Arial" w:cs="Arial"/>
          <w:snapToGrid w:val="0"/>
        </w:rPr>
        <w:t>…………………</w:t>
      </w:r>
      <w:r w:rsidR="00343223" w:rsidRPr="00021A01">
        <w:rPr>
          <w:rFonts w:ascii="Arial" w:hAnsi="Arial" w:cs="Arial"/>
          <w:snapToGrid w:val="0"/>
        </w:rPr>
        <w:t>.</w:t>
      </w:r>
    </w:p>
    <w:p w14:paraId="57317F41" w14:textId="2B884380" w:rsidR="00760E57" w:rsidRPr="00015929" w:rsidRDefault="00760E57" w:rsidP="00021A01">
      <w:pPr>
        <w:spacing w:after="240"/>
        <w:jc w:val="both"/>
        <w:rPr>
          <w:rFonts w:ascii="Arial" w:hAnsi="Arial" w:cs="Arial"/>
          <w:b/>
          <w:bCs/>
        </w:rPr>
      </w:pPr>
      <w:r w:rsidRPr="00015929">
        <w:rPr>
          <w:rFonts w:ascii="Arial" w:hAnsi="Arial" w:cs="Arial"/>
        </w:rPr>
        <w:t>dokonanych w dniu …………</w:t>
      </w:r>
      <w:r w:rsidR="00EE2ABE" w:rsidRPr="00015929">
        <w:rPr>
          <w:rFonts w:ascii="Arial" w:hAnsi="Arial" w:cs="Arial"/>
        </w:rPr>
        <w:t>…..</w:t>
      </w:r>
      <w:r w:rsidRPr="00015929">
        <w:rPr>
          <w:rFonts w:ascii="Arial" w:hAnsi="Arial" w:cs="Arial"/>
        </w:rPr>
        <w:t xml:space="preserve"> roku </w:t>
      </w:r>
    </w:p>
    <w:p w14:paraId="20EBB236" w14:textId="77777777" w:rsidR="00343223" w:rsidRPr="00015929" w:rsidRDefault="00760E57" w:rsidP="00021A01">
      <w:pPr>
        <w:spacing w:after="240"/>
        <w:jc w:val="both"/>
        <w:rPr>
          <w:rFonts w:ascii="Arial" w:hAnsi="Arial" w:cs="Arial"/>
          <w:b/>
          <w:bCs/>
        </w:rPr>
      </w:pPr>
      <w:r w:rsidRPr="00015929">
        <w:rPr>
          <w:rFonts w:ascii="Arial" w:hAnsi="Arial" w:cs="Arial"/>
          <w:b/>
          <w:bCs/>
        </w:rPr>
        <w:t xml:space="preserve">za </w:t>
      </w:r>
      <w:r w:rsidR="00343223" w:rsidRPr="00015929">
        <w:rPr>
          <w:rFonts w:ascii="Arial" w:hAnsi="Arial" w:cs="Arial"/>
          <w:b/>
          <w:bCs/>
        </w:rPr>
        <w:t>okres………………………….</w:t>
      </w:r>
    </w:p>
    <w:p w14:paraId="0D20940B" w14:textId="259241D2" w:rsidR="00343223" w:rsidRPr="00015929" w:rsidRDefault="00343223" w:rsidP="00021A01">
      <w:pPr>
        <w:spacing w:after="240"/>
        <w:jc w:val="both"/>
        <w:rPr>
          <w:rFonts w:ascii="Arial" w:hAnsi="Arial" w:cs="Arial"/>
        </w:rPr>
      </w:pPr>
      <w:r w:rsidRPr="00015929">
        <w:rPr>
          <w:rFonts w:ascii="Arial" w:hAnsi="Arial" w:cs="Arial"/>
        </w:rPr>
        <w:t>W kontroli uczestniczyli:</w:t>
      </w:r>
    </w:p>
    <w:p w14:paraId="5744098F" w14:textId="3C9B340E" w:rsidR="00760E57" w:rsidRPr="00015929" w:rsidRDefault="00343223" w:rsidP="00021A01">
      <w:pPr>
        <w:spacing w:after="240"/>
        <w:rPr>
          <w:rFonts w:ascii="Arial" w:hAnsi="Arial" w:cs="Arial"/>
        </w:rPr>
      </w:pPr>
      <w:r w:rsidRPr="00015929">
        <w:rPr>
          <w:rFonts w:ascii="Arial" w:hAnsi="Arial" w:cs="Arial"/>
        </w:rPr>
        <w:t xml:space="preserve">ze strony </w:t>
      </w:r>
      <w:r w:rsidRPr="00015929">
        <w:rPr>
          <w:rFonts w:ascii="Arial" w:hAnsi="Arial" w:cs="Arial"/>
          <w:b/>
          <w:bCs/>
        </w:rPr>
        <w:t>ZAMAWIAJĄCEGO</w:t>
      </w:r>
      <w:r w:rsidR="00760E57" w:rsidRPr="00015929">
        <w:rPr>
          <w:rFonts w:ascii="Arial" w:hAnsi="Arial" w:cs="Arial"/>
        </w:rPr>
        <w:t>:</w:t>
      </w:r>
      <w:r w:rsidR="00021A01">
        <w:rPr>
          <w:rFonts w:ascii="Arial" w:hAnsi="Arial" w:cs="Arial"/>
        </w:rPr>
        <w:t xml:space="preserve"> </w:t>
      </w:r>
      <w:r w:rsidR="00760E57" w:rsidRPr="00015929">
        <w:rPr>
          <w:rFonts w:ascii="Arial" w:hAnsi="Arial" w:cs="Arial"/>
        </w:rPr>
        <w:t>…………………………………………………………………………</w:t>
      </w:r>
    </w:p>
    <w:p w14:paraId="076C02B1" w14:textId="2928C252" w:rsidR="00343223" w:rsidRPr="00021A01" w:rsidRDefault="00343223" w:rsidP="00021A01">
      <w:pPr>
        <w:spacing w:after="240"/>
        <w:rPr>
          <w:rFonts w:ascii="Arial" w:hAnsi="Arial" w:cs="Arial"/>
        </w:rPr>
      </w:pPr>
      <w:r w:rsidRPr="00015929">
        <w:rPr>
          <w:rFonts w:ascii="Arial" w:hAnsi="Arial" w:cs="Arial"/>
        </w:rPr>
        <w:t xml:space="preserve">ze strony </w:t>
      </w:r>
      <w:r w:rsidRPr="00015929">
        <w:rPr>
          <w:rFonts w:ascii="Arial" w:hAnsi="Arial" w:cs="Arial"/>
          <w:b/>
          <w:bCs/>
        </w:rPr>
        <w:t>WYKONAWCY</w:t>
      </w:r>
      <w:r w:rsidR="00760E57" w:rsidRPr="00015929">
        <w:rPr>
          <w:rFonts w:ascii="Arial" w:hAnsi="Arial" w:cs="Arial"/>
        </w:rPr>
        <w:t>:</w:t>
      </w:r>
      <w:r w:rsidR="00021A01">
        <w:rPr>
          <w:rFonts w:ascii="Arial" w:hAnsi="Arial" w:cs="Arial"/>
        </w:rPr>
        <w:t xml:space="preserve"> </w:t>
      </w:r>
      <w:r w:rsidR="00760E57" w:rsidRPr="00015929">
        <w:rPr>
          <w:rFonts w:ascii="Arial" w:hAnsi="Arial" w:cs="Arial"/>
        </w:rPr>
        <w:t>………………………………………………………………………………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46"/>
        <w:gridCol w:w="2551"/>
        <w:gridCol w:w="1351"/>
        <w:gridCol w:w="1244"/>
        <w:gridCol w:w="4068"/>
      </w:tblGrid>
      <w:tr w:rsidR="00343223" w:rsidRPr="00015929" w14:paraId="5913F761" w14:textId="77777777" w:rsidTr="00021A01">
        <w:trPr>
          <w:cantSplit/>
          <w:trHeight w:val="256"/>
        </w:trPr>
        <w:tc>
          <w:tcPr>
            <w:tcW w:w="10060" w:type="dxa"/>
            <w:gridSpan w:val="5"/>
          </w:tcPr>
          <w:p w14:paraId="55AFEC95" w14:textId="77777777" w:rsidR="00343223" w:rsidRPr="00015929" w:rsidRDefault="00343223" w:rsidP="00021A01">
            <w:pPr>
              <w:pStyle w:val="Nagwek2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15929">
              <w:rPr>
                <w:rFonts w:ascii="Arial" w:hAnsi="Arial" w:cs="Arial"/>
                <w:caps/>
                <w:sz w:val="20"/>
                <w:szCs w:val="20"/>
              </w:rPr>
              <w:t>doręczone rozkazy pisemne</w:t>
            </w:r>
          </w:p>
        </w:tc>
      </w:tr>
      <w:tr w:rsidR="009C265E" w:rsidRPr="00015929" w14:paraId="387F2727" w14:textId="77777777" w:rsidTr="00021A01">
        <w:trPr>
          <w:trHeight w:val="256"/>
        </w:trPr>
        <w:tc>
          <w:tcPr>
            <w:tcW w:w="846" w:type="dxa"/>
          </w:tcPr>
          <w:p w14:paraId="6E06299D" w14:textId="77777777" w:rsidR="009C265E" w:rsidRPr="00015929" w:rsidRDefault="009C265E" w:rsidP="00021A0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15929">
              <w:rPr>
                <w:rFonts w:ascii="Arial" w:hAnsi="Arial" w:cs="Arial"/>
              </w:rPr>
              <w:t>lp.</w:t>
            </w:r>
          </w:p>
        </w:tc>
        <w:tc>
          <w:tcPr>
            <w:tcW w:w="2551" w:type="dxa"/>
          </w:tcPr>
          <w:p w14:paraId="7D776305" w14:textId="77777777" w:rsidR="009C265E" w:rsidRPr="00015929" w:rsidRDefault="009C265E" w:rsidP="00021A0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15929">
              <w:rPr>
                <w:rFonts w:ascii="Arial" w:hAnsi="Arial" w:cs="Arial"/>
              </w:rPr>
              <w:t>stacja</w:t>
            </w:r>
          </w:p>
        </w:tc>
        <w:tc>
          <w:tcPr>
            <w:tcW w:w="1351" w:type="dxa"/>
          </w:tcPr>
          <w:p w14:paraId="681EA1BD" w14:textId="77777777" w:rsidR="009C265E" w:rsidRPr="00015929" w:rsidRDefault="009C265E" w:rsidP="00021A0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15929">
              <w:rPr>
                <w:rFonts w:ascii="Arial" w:hAnsi="Arial" w:cs="Arial"/>
              </w:rPr>
              <w:t>ilość</w:t>
            </w:r>
          </w:p>
        </w:tc>
        <w:tc>
          <w:tcPr>
            <w:tcW w:w="1244" w:type="dxa"/>
          </w:tcPr>
          <w:p w14:paraId="7A2FB14A" w14:textId="77777777" w:rsidR="009C265E" w:rsidRPr="00015929" w:rsidRDefault="009C265E" w:rsidP="00021A0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</w:t>
            </w:r>
          </w:p>
        </w:tc>
        <w:tc>
          <w:tcPr>
            <w:tcW w:w="4068" w:type="dxa"/>
          </w:tcPr>
          <w:p w14:paraId="12B157BA" w14:textId="01D13750" w:rsidR="009C265E" w:rsidRPr="00015929" w:rsidRDefault="009C265E" w:rsidP="00021A0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015929">
              <w:rPr>
                <w:rFonts w:ascii="Arial" w:hAnsi="Arial" w:cs="Arial"/>
              </w:rPr>
              <w:t>wagi</w:t>
            </w:r>
            <w:r>
              <w:rPr>
                <w:rFonts w:ascii="Arial" w:hAnsi="Arial" w:cs="Arial"/>
              </w:rPr>
              <w:t>*</w:t>
            </w:r>
            <w:r w:rsidR="00C45BD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bez zastrzeżeń/stwierdzono zastrzeżenia</w:t>
            </w:r>
          </w:p>
        </w:tc>
      </w:tr>
      <w:tr w:rsidR="009C265E" w:rsidRPr="00015929" w14:paraId="65A7B776" w14:textId="77777777" w:rsidTr="00021A01">
        <w:trPr>
          <w:trHeight w:val="256"/>
        </w:trPr>
        <w:tc>
          <w:tcPr>
            <w:tcW w:w="846" w:type="dxa"/>
          </w:tcPr>
          <w:p w14:paraId="010DDFEF" w14:textId="77777777" w:rsidR="009C265E" w:rsidRPr="00015929" w:rsidRDefault="009C265E" w:rsidP="00021A0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15929"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</w:tcPr>
          <w:p w14:paraId="0C54825C" w14:textId="77777777" w:rsidR="009C265E" w:rsidRPr="00015929" w:rsidRDefault="009C265E" w:rsidP="00CA03CD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351" w:type="dxa"/>
          </w:tcPr>
          <w:p w14:paraId="2119AF2F" w14:textId="77777777" w:rsidR="009C265E" w:rsidRPr="00015929" w:rsidRDefault="009C265E" w:rsidP="00CA03CD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244" w:type="dxa"/>
          </w:tcPr>
          <w:p w14:paraId="7162600C" w14:textId="77777777" w:rsidR="009C265E" w:rsidRPr="00015929" w:rsidRDefault="009C265E" w:rsidP="00CA03CD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068" w:type="dxa"/>
          </w:tcPr>
          <w:p w14:paraId="660B96DE" w14:textId="77777777" w:rsidR="009C265E" w:rsidRPr="00015929" w:rsidRDefault="009C265E" w:rsidP="00CA03CD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C265E" w:rsidRPr="00015929" w14:paraId="49C26842" w14:textId="77777777" w:rsidTr="00021A01">
        <w:trPr>
          <w:trHeight w:val="57"/>
        </w:trPr>
        <w:tc>
          <w:tcPr>
            <w:tcW w:w="846" w:type="dxa"/>
          </w:tcPr>
          <w:p w14:paraId="6E360A86" w14:textId="77777777" w:rsidR="009C265E" w:rsidRPr="00015929" w:rsidRDefault="009C265E" w:rsidP="00021A0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15929"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</w:tcPr>
          <w:p w14:paraId="2A3E9CA9" w14:textId="77777777" w:rsidR="009C265E" w:rsidRPr="00015929" w:rsidRDefault="009C265E" w:rsidP="00CA03CD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351" w:type="dxa"/>
          </w:tcPr>
          <w:p w14:paraId="3F0CBB1D" w14:textId="77777777" w:rsidR="009C265E" w:rsidRPr="00015929" w:rsidRDefault="009C265E" w:rsidP="00CA03CD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244" w:type="dxa"/>
          </w:tcPr>
          <w:p w14:paraId="66731875" w14:textId="77777777" w:rsidR="009C265E" w:rsidRPr="00015929" w:rsidRDefault="009C265E" w:rsidP="00CA03CD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068" w:type="dxa"/>
          </w:tcPr>
          <w:p w14:paraId="687E20EF" w14:textId="77777777" w:rsidR="009C265E" w:rsidRPr="00015929" w:rsidRDefault="009C265E" w:rsidP="00CA03CD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C265E" w:rsidRPr="00015929" w14:paraId="67CCEFDB" w14:textId="77777777" w:rsidTr="00021A01">
        <w:trPr>
          <w:trHeight w:val="284"/>
        </w:trPr>
        <w:tc>
          <w:tcPr>
            <w:tcW w:w="846" w:type="dxa"/>
          </w:tcPr>
          <w:p w14:paraId="42269A59" w14:textId="77777777" w:rsidR="009C265E" w:rsidRPr="00015929" w:rsidRDefault="009C265E" w:rsidP="00021A0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15929"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</w:tcPr>
          <w:p w14:paraId="5DFC1129" w14:textId="77777777" w:rsidR="009C265E" w:rsidRPr="00015929" w:rsidRDefault="009C265E" w:rsidP="00CA03CD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351" w:type="dxa"/>
          </w:tcPr>
          <w:p w14:paraId="2A2B4104" w14:textId="77777777" w:rsidR="009C265E" w:rsidRPr="00015929" w:rsidRDefault="009C265E" w:rsidP="00CA03CD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244" w:type="dxa"/>
          </w:tcPr>
          <w:p w14:paraId="5869F83D" w14:textId="77777777" w:rsidR="009C265E" w:rsidRPr="00015929" w:rsidRDefault="009C265E" w:rsidP="00CA03CD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068" w:type="dxa"/>
          </w:tcPr>
          <w:p w14:paraId="7465286E" w14:textId="77777777" w:rsidR="009C265E" w:rsidRPr="00015929" w:rsidRDefault="009C265E" w:rsidP="00CA03CD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C265E" w:rsidRPr="00015929" w14:paraId="3915267D" w14:textId="77777777" w:rsidTr="00021A01">
        <w:trPr>
          <w:cantSplit/>
          <w:trHeight w:val="256"/>
        </w:trPr>
        <w:tc>
          <w:tcPr>
            <w:tcW w:w="846" w:type="dxa"/>
          </w:tcPr>
          <w:p w14:paraId="3C1A93FA" w14:textId="77777777" w:rsidR="009C265E" w:rsidRPr="00015929" w:rsidRDefault="009C265E" w:rsidP="00021A0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15929">
              <w:rPr>
                <w:rFonts w:ascii="Arial" w:hAnsi="Arial" w:cs="Arial"/>
              </w:rPr>
              <w:t>4</w:t>
            </w:r>
          </w:p>
        </w:tc>
        <w:tc>
          <w:tcPr>
            <w:tcW w:w="2551" w:type="dxa"/>
          </w:tcPr>
          <w:p w14:paraId="62ABBB7B" w14:textId="77777777" w:rsidR="009C265E" w:rsidRPr="00015929" w:rsidRDefault="009C265E" w:rsidP="00CA03CD">
            <w:pPr>
              <w:spacing w:before="120"/>
              <w:jc w:val="center"/>
              <w:rPr>
                <w:rFonts w:ascii="Arial" w:hAnsi="Arial" w:cs="Arial"/>
              </w:rPr>
            </w:pPr>
            <w:r w:rsidRPr="00015929">
              <w:rPr>
                <w:rFonts w:ascii="Arial" w:hAnsi="Arial" w:cs="Arial"/>
              </w:rPr>
              <w:t>Razem</w:t>
            </w:r>
          </w:p>
        </w:tc>
        <w:tc>
          <w:tcPr>
            <w:tcW w:w="1351" w:type="dxa"/>
          </w:tcPr>
          <w:p w14:paraId="71443978" w14:textId="77777777" w:rsidR="009C265E" w:rsidRPr="00015929" w:rsidRDefault="009C265E" w:rsidP="00CA03CD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244" w:type="dxa"/>
          </w:tcPr>
          <w:p w14:paraId="615D9DFD" w14:textId="77777777" w:rsidR="009C265E" w:rsidRPr="00015929" w:rsidRDefault="009C265E" w:rsidP="00CA03CD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068" w:type="dxa"/>
          </w:tcPr>
          <w:p w14:paraId="5F82D43E" w14:textId="77777777" w:rsidR="009C265E" w:rsidRPr="00015929" w:rsidRDefault="009C265E" w:rsidP="00CA03CD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</w:tbl>
    <w:p w14:paraId="7B726CB0" w14:textId="77777777" w:rsidR="00534030" w:rsidRDefault="00534030" w:rsidP="002E6B3B">
      <w:pPr>
        <w:jc w:val="both"/>
        <w:rPr>
          <w:rFonts w:ascii="Arial" w:hAnsi="Arial" w:cs="Arial"/>
        </w:rPr>
      </w:pPr>
    </w:p>
    <w:p w14:paraId="6FC08FA0" w14:textId="77C74966" w:rsidR="00343223" w:rsidRPr="00015929" w:rsidRDefault="00343223" w:rsidP="00021A01">
      <w:pPr>
        <w:jc w:val="center"/>
        <w:rPr>
          <w:rFonts w:ascii="Arial" w:hAnsi="Arial" w:cs="Arial"/>
        </w:rPr>
      </w:pPr>
      <w:r w:rsidRPr="00015929">
        <w:rPr>
          <w:rFonts w:ascii="Arial" w:hAnsi="Arial" w:cs="Arial"/>
        </w:rPr>
        <w:t xml:space="preserve">Na tym protokół </w:t>
      </w:r>
      <w:r w:rsidR="00015929" w:rsidRPr="00015929">
        <w:rPr>
          <w:rFonts w:ascii="Arial" w:hAnsi="Arial" w:cs="Arial"/>
        </w:rPr>
        <w:t xml:space="preserve">z kontroli </w:t>
      </w:r>
      <w:r w:rsidRPr="00015929">
        <w:rPr>
          <w:rFonts w:ascii="Arial" w:hAnsi="Arial" w:cs="Arial"/>
        </w:rPr>
        <w:t>zakończono i podpisano:</w:t>
      </w:r>
    </w:p>
    <w:p w14:paraId="4952D859" w14:textId="77777777" w:rsidR="00343223" w:rsidRPr="00015929" w:rsidRDefault="00343223" w:rsidP="002E6B3B">
      <w:pPr>
        <w:tabs>
          <w:tab w:val="left" w:pos="5812"/>
        </w:tabs>
        <w:spacing w:before="240" w:after="840"/>
        <w:jc w:val="center"/>
        <w:rPr>
          <w:rFonts w:ascii="Arial" w:hAnsi="Arial" w:cs="Arial"/>
        </w:rPr>
      </w:pPr>
      <w:r w:rsidRPr="00015929">
        <w:rPr>
          <w:rFonts w:ascii="Arial" w:hAnsi="Arial" w:cs="Arial"/>
        </w:rPr>
        <w:t xml:space="preserve">Ze strony </w:t>
      </w:r>
      <w:r w:rsidRPr="00015929">
        <w:rPr>
          <w:rFonts w:ascii="Arial" w:hAnsi="Arial" w:cs="Arial"/>
          <w:b/>
          <w:bCs/>
        </w:rPr>
        <w:t>ZAMAWIAJĄCEGO</w:t>
      </w:r>
      <w:r w:rsidR="0084769F">
        <w:rPr>
          <w:rFonts w:ascii="Arial" w:hAnsi="Arial" w:cs="Arial"/>
          <w:b/>
          <w:bCs/>
        </w:rPr>
        <w:t>:</w:t>
      </w:r>
      <w:r w:rsidRPr="00015929">
        <w:rPr>
          <w:rFonts w:ascii="Arial" w:hAnsi="Arial" w:cs="Arial"/>
          <w:b/>
          <w:bCs/>
        </w:rPr>
        <w:tab/>
      </w:r>
      <w:r w:rsidRPr="00015929">
        <w:rPr>
          <w:rFonts w:ascii="Arial" w:hAnsi="Arial" w:cs="Arial"/>
        </w:rPr>
        <w:t xml:space="preserve">Ze strony </w:t>
      </w:r>
      <w:r w:rsidRPr="00015929">
        <w:rPr>
          <w:rFonts w:ascii="Arial" w:hAnsi="Arial" w:cs="Arial"/>
          <w:b/>
          <w:bCs/>
        </w:rPr>
        <w:t>WYKONAWCY</w:t>
      </w:r>
      <w:r w:rsidRPr="00015929">
        <w:rPr>
          <w:rFonts w:ascii="Arial" w:hAnsi="Arial" w:cs="Arial"/>
        </w:rPr>
        <w:t>:</w:t>
      </w:r>
    </w:p>
    <w:p w14:paraId="0A42A57A" w14:textId="3BE5F32C" w:rsidR="00343223" w:rsidRPr="00015929" w:rsidRDefault="00021A01" w:rsidP="002E6B3B">
      <w:pPr>
        <w:tabs>
          <w:tab w:val="left" w:pos="581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343223" w:rsidRPr="00015929">
        <w:rPr>
          <w:rFonts w:ascii="Arial" w:hAnsi="Arial" w:cs="Arial"/>
        </w:rPr>
        <w:t>………</w:t>
      </w:r>
      <w:r w:rsidR="00CD64A2" w:rsidRPr="00015929">
        <w:rPr>
          <w:rFonts w:ascii="Arial" w:hAnsi="Arial" w:cs="Arial"/>
        </w:rPr>
        <w:t xml:space="preserve">…………………………………… </w:t>
      </w:r>
      <w:r w:rsidR="00CD64A2" w:rsidRPr="0001592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 w:rsidR="00CD64A2" w:rsidRPr="00015929">
        <w:rPr>
          <w:rFonts w:ascii="Arial" w:hAnsi="Arial" w:cs="Arial"/>
        </w:rPr>
        <w:t>…………………………………</w:t>
      </w:r>
    </w:p>
    <w:p w14:paraId="39D2F650" w14:textId="77777777" w:rsidR="00343223" w:rsidRDefault="00343223" w:rsidP="002E6B3B">
      <w:pPr>
        <w:tabs>
          <w:tab w:val="left" w:pos="5670"/>
        </w:tabs>
        <w:jc w:val="center"/>
        <w:rPr>
          <w:rFonts w:ascii="Arial" w:hAnsi="Arial" w:cs="Arial"/>
        </w:rPr>
      </w:pPr>
      <w:r w:rsidRPr="00015929">
        <w:rPr>
          <w:rFonts w:ascii="Arial" w:hAnsi="Arial" w:cs="Arial"/>
        </w:rPr>
        <w:t>(podpis)</w:t>
      </w:r>
      <w:r w:rsidRPr="00015929">
        <w:rPr>
          <w:rFonts w:ascii="Arial" w:hAnsi="Arial" w:cs="Arial"/>
        </w:rPr>
        <w:tab/>
        <w:t>(podpis)</w:t>
      </w:r>
    </w:p>
    <w:p w14:paraId="1F4B0557" w14:textId="55494367" w:rsidR="001277D5" w:rsidRPr="00015929" w:rsidRDefault="009C265E" w:rsidP="00021A01">
      <w:pPr>
        <w:tabs>
          <w:tab w:val="left" w:pos="567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C188D1C" w14:textId="47BD237C" w:rsidR="001277D5" w:rsidRDefault="00534030" w:rsidP="00BE40E6">
      <w:pPr>
        <w:spacing w:befor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="00BE40E6">
        <w:rPr>
          <w:rFonts w:ascii="Arial" w:hAnsi="Arial" w:cs="Arial"/>
        </w:rPr>
        <w:t>Protokół</w:t>
      </w:r>
      <w:r w:rsidR="009C265E">
        <w:rPr>
          <w:rFonts w:ascii="Arial" w:hAnsi="Arial" w:cs="Arial"/>
        </w:rPr>
        <w:t xml:space="preserve"> wykonania</w:t>
      </w:r>
      <w:r w:rsidR="00BE40E6">
        <w:rPr>
          <w:rFonts w:ascii="Arial" w:hAnsi="Arial" w:cs="Arial"/>
        </w:rPr>
        <w:t xml:space="preserve"> usługi</w:t>
      </w:r>
      <w:r w:rsidR="009C265E">
        <w:rPr>
          <w:rFonts w:ascii="Arial" w:hAnsi="Arial" w:cs="Arial"/>
        </w:rPr>
        <w:t xml:space="preserve"> za </w:t>
      </w:r>
      <w:r>
        <w:rPr>
          <w:rFonts w:ascii="Arial" w:hAnsi="Arial" w:cs="Arial"/>
        </w:rPr>
        <w:t xml:space="preserve">                       Wykonanie usługi za okres………………</w:t>
      </w:r>
      <w:r w:rsidR="0084769F">
        <w:rPr>
          <w:rFonts w:ascii="Arial" w:hAnsi="Arial" w:cs="Arial"/>
        </w:rPr>
        <w:t>…</w:t>
      </w:r>
      <w:r w:rsidR="0084769F">
        <w:rPr>
          <w:rFonts w:ascii="Arial" w:hAnsi="Arial" w:cs="Arial"/>
        </w:rPr>
        <w:tab/>
      </w:r>
      <w:r w:rsidR="0084769F">
        <w:rPr>
          <w:rFonts w:ascii="Arial" w:hAnsi="Arial" w:cs="Arial"/>
        </w:rPr>
        <w:tab/>
      </w:r>
      <w:r w:rsidR="0084769F">
        <w:rPr>
          <w:rFonts w:ascii="Arial" w:hAnsi="Arial" w:cs="Arial"/>
        </w:rPr>
        <w:tab/>
      </w:r>
      <w:r w:rsidR="009C265E">
        <w:rPr>
          <w:rFonts w:ascii="Arial" w:hAnsi="Arial" w:cs="Arial"/>
        </w:rPr>
        <w:t>okres………………</w:t>
      </w:r>
      <w:r>
        <w:rPr>
          <w:rFonts w:ascii="Arial" w:hAnsi="Arial" w:cs="Arial"/>
        </w:rPr>
        <w:t>……</w:t>
      </w:r>
      <w:r w:rsidR="0034064F" w:rsidRPr="002852C6">
        <w:rPr>
          <w:rFonts w:ascii="Arial" w:hAnsi="Arial" w:cs="Arial"/>
          <w:u w:val="single"/>
        </w:rPr>
        <w:t xml:space="preserve"> </w:t>
      </w:r>
      <w:r w:rsidR="00021A01" w:rsidRPr="002852C6">
        <w:rPr>
          <w:rFonts w:ascii="Arial" w:hAnsi="Arial" w:cs="Arial"/>
          <w:u w:val="single"/>
        </w:rPr>
        <w:t>potwierdzam</w:t>
      </w:r>
      <w:r w:rsidR="00021A01">
        <w:rPr>
          <w:rFonts w:ascii="Arial" w:hAnsi="Arial" w:cs="Arial"/>
        </w:rPr>
        <w:t>:</w:t>
      </w:r>
      <w:r w:rsidR="001277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4769F">
        <w:rPr>
          <w:rFonts w:ascii="Arial" w:hAnsi="Arial" w:cs="Arial"/>
        </w:rPr>
        <w:tab/>
      </w:r>
      <w:r w:rsidR="00021A01">
        <w:rPr>
          <w:rFonts w:ascii="Arial" w:hAnsi="Arial" w:cs="Arial"/>
        </w:rPr>
        <w:t xml:space="preserve">                </w:t>
      </w:r>
      <w:r w:rsidR="001277D5">
        <w:rPr>
          <w:rFonts w:ascii="Arial" w:hAnsi="Arial" w:cs="Arial"/>
        </w:rPr>
        <w:t>usługa wykonana bez</w:t>
      </w:r>
      <w:r w:rsidR="0084769F">
        <w:rPr>
          <w:rFonts w:ascii="Arial" w:hAnsi="Arial" w:cs="Arial"/>
        </w:rPr>
        <w:t xml:space="preserve"> zastrzeżeń*/</w:t>
      </w:r>
      <w:r w:rsidR="001277D5">
        <w:rPr>
          <w:rFonts w:ascii="Arial" w:hAnsi="Arial" w:cs="Arial"/>
        </w:rPr>
        <w:t xml:space="preserve"> </w:t>
      </w:r>
      <w:r w:rsidR="0084769F">
        <w:rPr>
          <w:rFonts w:ascii="Arial" w:hAnsi="Arial" w:cs="Arial"/>
        </w:rPr>
        <w:tab/>
      </w:r>
      <w:r w:rsidR="0084769F">
        <w:rPr>
          <w:rFonts w:ascii="Arial" w:hAnsi="Arial" w:cs="Arial"/>
        </w:rPr>
        <w:tab/>
      </w:r>
      <w:r w:rsidR="0084769F">
        <w:rPr>
          <w:rFonts w:ascii="Arial" w:hAnsi="Arial" w:cs="Arial"/>
        </w:rPr>
        <w:tab/>
      </w:r>
      <w:r w:rsidR="0084769F">
        <w:rPr>
          <w:rFonts w:ascii="Arial" w:hAnsi="Arial" w:cs="Arial"/>
        </w:rPr>
        <w:tab/>
      </w:r>
      <w:r w:rsidR="0084769F">
        <w:rPr>
          <w:rFonts w:ascii="Arial" w:hAnsi="Arial" w:cs="Arial"/>
        </w:rPr>
        <w:tab/>
      </w:r>
      <w:r w:rsidR="0084769F">
        <w:rPr>
          <w:rFonts w:ascii="Arial" w:hAnsi="Arial" w:cs="Arial"/>
        </w:rPr>
        <w:tab/>
      </w:r>
      <w:r w:rsidR="0084769F">
        <w:rPr>
          <w:rFonts w:ascii="Arial" w:hAnsi="Arial" w:cs="Arial"/>
        </w:rPr>
        <w:tab/>
      </w:r>
      <w:r w:rsidR="0084769F">
        <w:rPr>
          <w:rFonts w:ascii="Arial" w:hAnsi="Arial" w:cs="Arial"/>
        </w:rPr>
        <w:tab/>
      </w:r>
      <w:r w:rsidR="00021A01">
        <w:rPr>
          <w:rFonts w:ascii="Arial" w:hAnsi="Arial" w:cs="Arial"/>
        </w:rPr>
        <w:t xml:space="preserve">                      </w:t>
      </w:r>
      <w:r w:rsidR="0084769F">
        <w:rPr>
          <w:rFonts w:ascii="Arial" w:hAnsi="Arial" w:cs="Arial"/>
        </w:rPr>
        <w:t>stwierdzono zastrzeżenia</w:t>
      </w:r>
      <w:r w:rsidR="0084769F">
        <w:rPr>
          <w:rFonts w:ascii="Arial" w:hAnsi="Arial" w:cs="Arial"/>
        </w:rPr>
        <w:tab/>
      </w:r>
      <w:r w:rsidR="0084769F">
        <w:rPr>
          <w:rFonts w:ascii="Arial" w:hAnsi="Arial" w:cs="Arial"/>
        </w:rPr>
        <w:tab/>
      </w:r>
      <w:r w:rsidR="001277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4EA2EFB" w14:textId="05B1CCD1" w:rsidR="001277D5" w:rsidRDefault="00015929" w:rsidP="002E6B3B">
      <w:pPr>
        <w:spacing w:before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="0084769F">
        <w:rPr>
          <w:rFonts w:ascii="Arial" w:hAnsi="Arial" w:cs="Arial"/>
        </w:rPr>
        <w:t>Ze strony</w:t>
      </w:r>
      <w:r w:rsidR="0084769F" w:rsidRPr="0084769F">
        <w:rPr>
          <w:rFonts w:ascii="Arial" w:hAnsi="Arial" w:cs="Arial"/>
          <w:b/>
          <w:sz w:val="22"/>
          <w:szCs w:val="22"/>
        </w:rPr>
        <w:t xml:space="preserve"> </w:t>
      </w:r>
      <w:r w:rsidR="00021A01" w:rsidRPr="0084769F">
        <w:rPr>
          <w:rFonts w:ascii="Arial" w:hAnsi="Arial" w:cs="Arial"/>
          <w:b/>
          <w:sz w:val="22"/>
          <w:szCs w:val="22"/>
        </w:rPr>
        <w:t>Wykonawcy</w:t>
      </w:r>
      <w:r w:rsidR="00021A01">
        <w:rPr>
          <w:rFonts w:ascii="Arial" w:hAnsi="Arial" w:cs="Arial"/>
          <w:b/>
          <w:sz w:val="22"/>
          <w:szCs w:val="22"/>
        </w:rPr>
        <w:t>:</w:t>
      </w:r>
      <w:r w:rsidR="00021A01">
        <w:rPr>
          <w:rFonts w:ascii="Arial" w:hAnsi="Arial" w:cs="Arial"/>
        </w:rPr>
        <w:t xml:space="preserve"> </w:t>
      </w:r>
      <w:r w:rsidR="00021A01">
        <w:rPr>
          <w:rFonts w:ascii="Arial" w:hAnsi="Arial" w:cs="Arial"/>
        </w:rPr>
        <w:tab/>
      </w:r>
      <w:r w:rsidR="0084769F">
        <w:rPr>
          <w:rFonts w:ascii="Arial" w:hAnsi="Arial" w:cs="Arial"/>
        </w:rPr>
        <w:tab/>
      </w:r>
      <w:r w:rsidR="0084769F">
        <w:rPr>
          <w:rFonts w:ascii="Arial" w:hAnsi="Arial" w:cs="Arial"/>
        </w:rPr>
        <w:tab/>
      </w:r>
      <w:r w:rsidR="0084769F">
        <w:rPr>
          <w:rFonts w:ascii="Arial" w:hAnsi="Arial" w:cs="Arial"/>
        </w:rPr>
        <w:tab/>
      </w:r>
      <w:r w:rsidR="0084769F">
        <w:rPr>
          <w:rFonts w:ascii="Arial" w:hAnsi="Arial" w:cs="Arial"/>
        </w:rPr>
        <w:tab/>
      </w:r>
      <w:r w:rsidR="00021A0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Ze strony</w:t>
      </w:r>
      <w:r w:rsidRPr="001277D5">
        <w:rPr>
          <w:rFonts w:ascii="Arial" w:hAnsi="Arial" w:cs="Arial"/>
          <w:b/>
        </w:rPr>
        <w:t xml:space="preserve"> </w:t>
      </w:r>
      <w:r w:rsidR="0084769F">
        <w:rPr>
          <w:rFonts w:ascii="Arial" w:hAnsi="Arial" w:cs="Arial"/>
          <w:b/>
        </w:rPr>
        <w:t>ZAMAWIAJĄCEGO:</w:t>
      </w:r>
      <w:r w:rsidR="0084769F">
        <w:rPr>
          <w:rFonts w:ascii="Arial" w:hAnsi="Arial" w:cs="Arial"/>
          <w:b/>
        </w:rPr>
        <w:tab/>
      </w:r>
      <w:r w:rsidR="0084769F">
        <w:rPr>
          <w:rFonts w:ascii="Arial" w:hAnsi="Arial" w:cs="Arial"/>
          <w:b/>
        </w:rPr>
        <w:tab/>
      </w:r>
      <w:r w:rsidR="0084769F">
        <w:rPr>
          <w:rFonts w:ascii="Arial" w:hAnsi="Arial" w:cs="Arial"/>
          <w:b/>
        </w:rPr>
        <w:tab/>
      </w:r>
      <w:r w:rsidR="0084769F">
        <w:rPr>
          <w:rFonts w:ascii="Arial" w:hAnsi="Arial" w:cs="Arial"/>
          <w:b/>
        </w:rPr>
        <w:tab/>
      </w:r>
      <w:r w:rsidR="0084769F">
        <w:rPr>
          <w:rFonts w:ascii="Arial" w:hAnsi="Arial" w:cs="Arial"/>
          <w:b/>
        </w:rPr>
        <w:tab/>
      </w:r>
      <w:r w:rsidR="0084769F">
        <w:rPr>
          <w:rFonts w:ascii="Arial" w:hAnsi="Arial" w:cs="Arial"/>
          <w:b/>
        </w:rPr>
        <w:tab/>
      </w:r>
      <w:r w:rsidR="0084769F">
        <w:rPr>
          <w:rFonts w:ascii="Arial" w:hAnsi="Arial" w:cs="Arial"/>
          <w:b/>
        </w:rPr>
        <w:tab/>
      </w:r>
      <w:r w:rsidR="0084769F">
        <w:rPr>
          <w:rFonts w:ascii="Arial" w:hAnsi="Arial" w:cs="Arial"/>
          <w:b/>
        </w:rPr>
        <w:tab/>
      </w:r>
      <w:r w:rsidR="0084769F">
        <w:rPr>
          <w:rFonts w:ascii="Arial" w:hAnsi="Arial" w:cs="Arial"/>
          <w:b/>
        </w:rPr>
        <w:tab/>
      </w:r>
      <w:r w:rsidR="0084769F">
        <w:rPr>
          <w:rFonts w:ascii="Arial" w:hAnsi="Arial" w:cs="Arial"/>
          <w:b/>
        </w:rPr>
        <w:tab/>
      </w:r>
      <w:r w:rsidR="0084769F">
        <w:rPr>
          <w:rFonts w:ascii="Arial" w:hAnsi="Arial" w:cs="Arial"/>
          <w:b/>
        </w:rPr>
        <w:tab/>
      </w:r>
    </w:p>
    <w:p w14:paraId="57193BC8" w14:textId="25A8E431" w:rsidR="001277D5" w:rsidRDefault="0084769F" w:rsidP="001277D5">
      <w:pPr>
        <w:spacing w:before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  <w:r w:rsidR="00534030">
        <w:rPr>
          <w:rFonts w:ascii="Arial" w:hAnsi="Arial" w:cs="Arial"/>
        </w:rPr>
        <w:tab/>
      </w:r>
      <w:r w:rsidR="00534030">
        <w:rPr>
          <w:rFonts w:ascii="Arial" w:hAnsi="Arial" w:cs="Arial"/>
        </w:rPr>
        <w:tab/>
      </w:r>
      <w:r w:rsidR="00534030">
        <w:rPr>
          <w:rFonts w:ascii="Arial" w:hAnsi="Arial" w:cs="Arial"/>
        </w:rPr>
        <w:tab/>
      </w:r>
      <w:r w:rsidR="00534030">
        <w:rPr>
          <w:rFonts w:ascii="Arial" w:hAnsi="Arial" w:cs="Arial"/>
        </w:rPr>
        <w:tab/>
      </w:r>
      <w:r w:rsidR="00021A01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…………………………………….</w:t>
      </w:r>
      <w:r w:rsidR="00534030">
        <w:rPr>
          <w:rFonts w:ascii="Arial" w:hAnsi="Arial" w:cs="Arial"/>
        </w:rPr>
        <w:tab/>
      </w:r>
      <w:r w:rsidR="00534030">
        <w:rPr>
          <w:rFonts w:ascii="Arial" w:hAnsi="Arial" w:cs="Arial"/>
        </w:rPr>
        <w:tab/>
      </w:r>
      <w:r w:rsidR="00021A01" w:rsidRPr="00021A01">
        <w:rPr>
          <w:rFonts w:ascii="Arial" w:hAnsi="Arial" w:cs="Arial"/>
        </w:rPr>
        <w:t>(podpis)</w:t>
      </w:r>
      <w:r w:rsidR="00534030">
        <w:rPr>
          <w:rFonts w:ascii="Arial" w:hAnsi="Arial" w:cs="Arial"/>
        </w:rPr>
        <w:tab/>
      </w:r>
      <w:r w:rsidR="00534030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</w:t>
      </w:r>
      <w:r w:rsidR="00021A01">
        <w:rPr>
          <w:rFonts w:ascii="Arial" w:hAnsi="Arial" w:cs="Arial"/>
        </w:rPr>
        <w:tab/>
      </w:r>
      <w:r>
        <w:rPr>
          <w:rFonts w:ascii="Arial" w:hAnsi="Arial" w:cs="Arial"/>
        </w:rPr>
        <w:t>(Podpis Naczelnika lub zastępcy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21A01">
        <w:rPr>
          <w:rFonts w:ascii="Arial" w:hAnsi="Arial" w:cs="Arial"/>
        </w:rPr>
        <w:tab/>
      </w:r>
      <w:r w:rsidR="00021A01">
        <w:rPr>
          <w:rFonts w:ascii="Arial" w:hAnsi="Arial" w:cs="Arial"/>
        </w:rPr>
        <w:tab/>
      </w:r>
      <w:r w:rsidR="00021A01">
        <w:rPr>
          <w:rFonts w:ascii="Arial" w:hAnsi="Arial" w:cs="Arial"/>
        </w:rPr>
        <w:tab/>
      </w:r>
      <w:r>
        <w:rPr>
          <w:rFonts w:ascii="Arial" w:hAnsi="Arial" w:cs="Arial"/>
        </w:rPr>
        <w:t>Sekcji Eksploatacji)</w:t>
      </w:r>
      <w:r>
        <w:rPr>
          <w:rFonts w:ascii="Arial" w:hAnsi="Arial" w:cs="Arial"/>
        </w:rPr>
        <w:tab/>
      </w:r>
    </w:p>
    <w:p w14:paraId="7E17575F" w14:textId="77777777" w:rsidR="001277D5" w:rsidRDefault="00534030" w:rsidP="0084769F">
      <w:pPr>
        <w:spacing w:befor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07FD10B" w14:textId="77777777" w:rsidR="00343223" w:rsidRPr="00015929" w:rsidRDefault="001277D5" w:rsidP="009C265E">
      <w:pPr>
        <w:pStyle w:val="Akapitzlist"/>
        <w:spacing w:before="360"/>
        <w:jc w:val="both"/>
        <w:rPr>
          <w:rFonts w:ascii="Arial" w:hAnsi="Arial" w:cs="Arial"/>
        </w:rPr>
      </w:pPr>
      <w:r>
        <w:rPr>
          <w:rFonts w:ascii="Arial" w:hAnsi="Arial" w:cs="Arial"/>
        </w:rPr>
        <w:t>* niepotrzebne skreślić, ewentualne zastrzeżenia opisać</w:t>
      </w:r>
    </w:p>
    <w:sectPr w:rsidR="00343223" w:rsidRPr="00015929" w:rsidSect="00021A01">
      <w:headerReference w:type="default" r:id="rId7"/>
      <w:footerReference w:type="default" r:id="rId8"/>
      <w:pgSz w:w="11906" w:h="16838"/>
      <w:pgMar w:top="851" w:right="1418" w:bottom="737" w:left="993" w:header="709" w:footer="709" w:gutter="0"/>
      <w:pgNumType w:start="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C1490" w14:textId="77777777" w:rsidR="00CA7CDD" w:rsidRDefault="00CA7CDD">
      <w:r>
        <w:separator/>
      </w:r>
    </w:p>
  </w:endnote>
  <w:endnote w:type="continuationSeparator" w:id="0">
    <w:p w14:paraId="7AFEF5A1" w14:textId="77777777" w:rsidR="00CA7CDD" w:rsidRDefault="00CA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606AD" w14:textId="46D8AF7D" w:rsidR="00C45BD9" w:rsidRPr="00C45BD9" w:rsidRDefault="00C45BD9" w:rsidP="00C45BD9">
    <w:pPr>
      <w:pStyle w:val="Stopka"/>
      <w:jc w:val="right"/>
      <w:rPr>
        <w:sz w:val="20"/>
        <w:szCs w:val="20"/>
      </w:rPr>
    </w:pPr>
    <w:r w:rsidRPr="00C45BD9">
      <w:rPr>
        <w:sz w:val="20"/>
        <w:szCs w:val="20"/>
      </w:rPr>
      <w:t xml:space="preserve">Strona </w:t>
    </w:r>
    <w:r>
      <w:rPr>
        <w:sz w:val="20"/>
        <w:szCs w:val="20"/>
      </w:rPr>
      <w:t>1</w:t>
    </w:r>
    <w:r w:rsidRPr="00C45BD9">
      <w:rPr>
        <w:sz w:val="20"/>
        <w:szCs w:val="20"/>
      </w:rPr>
      <w:t xml:space="preserve"> z </w:t>
    </w:r>
    <w:r w:rsidRPr="00C45BD9">
      <w:rPr>
        <w:sz w:val="20"/>
        <w:szCs w:val="20"/>
      </w:rPr>
      <w:fldChar w:fldCharType="begin"/>
    </w:r>
    <w:r w:rsidRPr="00C45BD9">
      <w:rPr>
        <w:sz w:val="20"/>
        <w:szCs w:val="20"/>
      </w:rPr>
      <w:instrText>NUMPAGES \ * arabskie \ * MERGEFORMAT</w:instrText>
    </w:r>
    <w:r w:rsidRPr="00C45BD9">
      <w:rPr>
        <w:sz w:val="20"/>
        <w:szCs w:val="20"/>
      </w:rPr>
      <w:fldChar w:fldCharType="separate"/>
    </w:r>
    <w:r w:rsidRPr="00C45BD9">
      <w:rPr>
        <w:sz w:val="20"/>
        <w:szCs w:val="20"/>
      </w:rPr>
      <w:t>2</w:t>
    </w:r>
    <w:r w:rsidRPr="00C45BD9">
      <w:rPr>
        <w:sz w:val="20"/>
        <w:szCs w:val="20"/>
      </w:rPr>
      <w:fldChar w:fldCharType="end"/>
    </w:r>
  </w:p>
  <w:p w14:paraId="022F71FE" w14:textId="77777777" w:rsidR="00C45BD9" w:rsidRDefault="00C45B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62BFA" w14:textId="77777777" w:rsidR="00CA7CDD" w:rsidRDefault="00CA7CDD">
      <w:r>
        <w:separator/>
      </w:r>
    </w:p>
  </w:footnote>
  <w:footnote w:type="continuationSeparator" w:id="0">
    <w:p w14:paraId="3BF8D3EE" w14:textId="77777777" w:rsidR="00CA7CDD" w:rsidRDefault="00CA7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BE537" w14:textId="45CC4FC7" w:rsidR="00C45BD9" w:rsidRPr="00C45BD9" w:rsidRDefault="00C45BD9" w:rsidP="00C45BD9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C45BD9">
      <w:rPr>
        <w:rFonts w:ascii="Arial" w:hAnsi="Arial" w:cs="Arial"/>
        <w:b/>
        <w:bCs/>
        <w:i/>
        <w:iCs/>
        <w:sz w:val="18"/>
        <w:szCs w:val="18"/>
      </w:rPr>
      <w:t>Załącznik nr 3 do umowy nr……………….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</w:abstractNum>
  <w:abstractNum w:abstractNumId="3" w15:restartNumberingAfterBreak="0">
    <w:nsid w:val="005E4F0A"/>
    <w:multiLevelType w:val="hybridMultilevel"/>
    <w:tmpl w:val="3708B026"/>
    <w:lvl w:ilvl="0" w:tplc="38B8485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820F7"/>
    <w:multiLevelType w:val="hybridMultilevel"/>
    <w:tmpl w:val="BF0CB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F2756"/>
    <w:multiLevelType w:val="singleLevel"/>
    <w:tmpl w:val="6E229CF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" w15:restartNumberingAfterBreak="0">
    <w:nsid w:val="0B0329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D28761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19B2167"/>
    <w:multiLevelType w:val="singleLevel"/>
    <w:tmpl w:val="406013BC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9" w15:restartNumberingAfterBreak="0">
    <w:nsid w:val="133C0D78"/>
    <w:multiLevelType w:val="singleLevel"/>
    <w:tmpl w:val="183E8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DAF7A0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E8E56FA"/>
    <w:multiLevelType w:val="hybridMultilevel"/>
    <w:tmpl w:val="E19EF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D153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 w15:restartNumberingAfterBreak="0">
    <w:nsid w:val="35EB324E"/>
    <w:multiLevelType w:val="hybridMultilevel"/>
    <w:tmpl w:val="90989B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8248B2"/>
    <w:multiLevelType w:val="hybridMultilevel"/>
    <w:tmpl w:val="213A23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460E9F"/>
    <w:multiLevelType w:val="hybridMultilevel"/>
    <w:tmpl w:val="3EC68E2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5948A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E292E4F"/>
    <w:multiLevelType w:val="singleLevel"/>
    <w:tmpl w:val="183E8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9B54B22"/>
    <w:multiLevelType w:val="multilevel"/>
    <w:tmpl w:val="45B24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DE37B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1473931"/>
    <w:multiLevelType w:val="hybridMultilevel"/>
    <w:tmpl w:val="B0207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1CA5A89"/>
    <w:multiLevelType w:val="singleLevel"/>
    <w:tmpl w:val="47A019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B917281"/>
    <w:multiLevelType w:val="hybridMultilevel"/>
    <w:tmpl w:val="2392199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6F3F0340"/>
    <w:multiLevelType w:val="singleLevel"/>
    <w:tmpl w:val="B1A6AB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72BF6864"/>
    <w:multiLevelType w:val="singleLevel"/>
    <w:tmpl w:val="A118A828"/>
    <w:lvl w:ilvl="0">
      <w:start w:val="1"/>
      <w:numFmt w:val="bullet"/>
      <w:pStyle w:val="Instytucj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C51289"/>
    <w:multiLevelType w:val="hybridMultilevel"/>
    <w:tmpl w:val="7FB48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D660A2"/>
    <w:multiLevelType w:val="hybridMultilevel"/>
    <w:tmpl w:val="F4481B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BC96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994B76"/>
    <w:multiLevelType w:val="singleLevel"/>
    <w:tmpl w:val="47A019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D0206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52004522">
    <w:abstractNumId w:val="31"/>
  </w:num>
  <w:num w:numId="2" w16cid:durableId="867183141">
    <w:abstractNumId w:val="24"/>
  </w:num>
  <w:num w:numId="3" w16cid:durableId="352148996">
    <w:abstractNumId w:val="27"/>
  </w:num>
  <w:num w:numId="4" w16cid:durableId="1538396574">
    <w:abstractNumId w:val="13"/>
  </w:num>
  <w:num w:numId="5" w16cid:durableId="1161504672">
    <w:abstractNumId w:val="20"/>
  </w:num>
  <w:num w:numId="6" w16cid:durableId="1276981357">
    <w:abstractNumId w:val="6"/>
  </w:num>
  <w:num w:numId="7" w16cid:durableId="135071985">
    <w:abstractNumId w:val="7"/>
  </w:num>
  <w:num w:numId="8" w16cid:durableId="51198506">
    <w:abstractNumId w:val="9"/>
  </w:num>
  <w:num w:numId="9" w16cid:durableId="2139565580">
    <w:abstractNumId w:val="32"/>
  </w:num>
  <w:num w:numId="10" w16cid:durableId="710884228">
    <w:abstractNumId w:val="26"/>
  </w:num>
  <w:num w:numId="11" w16cid:durableId="986470891">
    <w:abstractNumId w:val="19"/>
  </w:num>
  <w:num w:numId="12" w16cid:durableId="464545705">
    <w:abstractNumId w:val="11"/>
  </w:num>
  <w:num w:numId="13" w16cid:durableId="839731760">
    <w:abstractNumId w:val="21"/>
  </w:num>
  <w:num w:numId="14" w16cid:durableId="587809733">
    <w:abstractNumId w:val="5"/>
  </w:num>
  <w:num w:numId="15" w16cid:durableId="459542280">
    <w:abstractNumId w:val="8"/>
  </w:num>
  <w:num w:numId="16" w16cid:durableId="912664840">
    <w:abstractNumId w:val="16"/>
  </w:num>
  <w:num w:numId="17" w16cid:durableId="604195184">
    <w:abstractNumId w:val="27"/>
  </w:num>
  <w:num w:numId="18" w16cid:durableId="4001799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67784283">
    <w:abstractNumId w:val="17"/>
  </w:num>
  <w:num w:numId="20" w16cid:durableId="1304115171">
    <w:abstractNumId w:val="12"/>
  </w:num>
  <w:num w:numId="21" w16cid:durableId="2013945253">
    <w:abstractNumId w:val="25"/>
  </w:num>
  <w:num w:numId="22" w16cid:durableId="743723829">
    <w:abstractNumId w:val="4"/>
  </w:num>
  <w:num w:numId="23" w16cid:durableId="1393700605">
    <w:abstractNumId w:val="22"/>
  </w:num>
  <w:num w:numId="24" w16cid:durableId="1616525346">
    <w:abstractNumId w:val="18"/>
  </w:num>
  <w:num w:numId="25" w16cid:durableId="1823038463">
    <w:abstractNumId w:val="10"/>
  </w:num>
  <w:num w:numId="26" w16cid:durableId="1625889066">
    <w:abstractNumId w:val="14"/>
  </w:num>
  <w:num w:numId="27" w16cid:durableId="336807351">
    <w:abstractNumId w:val="28"/>
  </w:num>
  <w:num w:numId="28" w16cid:durableId="1982028994">
    <w:abstractNumId w:val="23"/>
  </w:num>
  <w:num w:numId="29" w16cid:durableId="87569655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104917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3176633">
    <w:abstractNumId w:val="0"/>
  </w:num>
  <w:num w:numId="32" w16cid:durableId="591858862">
    <w:abstractNumId w:val="1"/>
  </w:num>
  <w:num w:numId="33" w16cid:durableId="950673864">
    <w:abstractNumId w:val="2"/>
  </w:num>
  <w:num w:numId="34" w16cid:durableId="156043352">
    <w:abstractNumId w:val="29"/>
  </w:num>
  <w:num w:numId="35" w16cid:durableId="6218056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A4B"/>
    <w:rsid w:val="00015929"/>
    <w:rsid w:val="00021A01"/>
    <w:rsid w:val="00030010"/>
    <w:rsid w:val="000363B0"/>
    <w:rsid w:val="000445E4"/>
    <w:rsid w:val="00055094"/>
    <w:rsid w:val="000756FF"/>
    <w:rsid w:val="00091FC7"/>
    <w:rsid w:val="00092691"/>
    <w:rsid w:val="00094265"/>
    <w:rsid w:val="000947EB"/>
    <w:rsid w:val="000C34D9"/>
    <w:rsid w:val="000C6F14"/>
    <w:rsid w:val="000D4FB1"/>
    <w:rsid w:val="000D4FCD"/>
    <w:rsid w:val="0010309D"/>
    <w:rsid w:val="00104F17"/>
    <w:rsid w:val="00113012"/>
    <w:rsid w:val="0011356C"/>
    <w:rsid w:val="00113D48"/>
    <w:rsid w:val="001277D5"/>
    <w:rsid w:val="0013599D"/>
    <w:rsid w:val="00156192"/>
    <w:rsid w:val="00162C6C"/>
    <w:rsid w:val="0016735F"/>
    <w:rsid w:val="0017204E"/>
    <w:rsid w:val="001749E2"/>
    <w:rsid w:val="00176276"/>
    <w:rsid w:val="0018197A"/>
    <w:rsid w:val="00192617"/>
    <w:rsid w:val="00192B72"/>
    <w:rsid w:val="00194962"/>
    <w:rsid w:val="00195212"/>
    <w:rsid w:val="001A418E"/>
    <w:rsid w:val="001B3D0C"/>
    <w:rsid w:val="001B52D9"/>
    <w:rsid w:val="00205149"/>
    <w:rsid w:val="002079A8"/>
    <w:rsid w:val="00207FC5"/>
    <w:rsid w:val="00215FA0"/>
    <w:rsid w:val="00223493"/>
    <w:rsid w:val="00224D60"/>
    <w:rsid w:val="002330DE"/>
    <w:rsid w:val="00280BE0"/>
    <w:rsid w:val="002852C6"/>
    <w:rsid w:val="002928F4"/>
    <w:rsid w:val="002A2F86"/>
    <w:rsid w:val="002C5AEB"/>
    <w:rsid w:val="002E396E"/>
    <w:rsid w:val="002E6B3B"/>
    <w:rsid w:val="003045B7"/>
    <w:rsid w:val="00321963"/>
    <w:rsid w:val="0034064F"/>
    <w:rsid w:val="00343223"/>
    <w:rsid w:val="0034585E"/>
    <w:rsid w:val="00355E1B"/>
    <w:rsid w:val="00357AAC"/>
    <w:rsid w:val="00362399"/>
    <w:rsid w:val="0036249D"/>
    <w:rsid w:val="00363129"/>
    <w:rsid w:val="00363758"/>
    <w:rsid w:val="00367EB8"/>
    <w:rsid w:val="003962C4"/>
    <w:rsid w:val="003D32C4"/>
    <w:rsid w:val="003D61B1"/>
    <w:rsid w:val="003E6807"/>
    <w:rsid w:val="00402A4B"/>
    <w:rsid w:val="00416572"/>
    <w:rsid w:val="00417A0A"/>
    <w:rsid w:val="0043062C"/>
    <w:rsid w:val="00431CBD"/>
    <w:rsid w:val="00440F6B"/>
    <w:rsid w:val="00444627"/>
    <w:rsid w:val="00463017"/>
    <w:rsid w:val="00474047"/>
    <w:rsid w:val="00475B43"/>
    <w:rsid w:val="00495D98"/>
    <w:rsid w:val="004B5C4C"/>
    <w:rsid w:val="004B5DAD"/>
    <w:rsid w:val="004C3F44"/>
    <w:rsid w:val="004C67F9"/>
    <w:rsid w:val="004F004D"/>
    <w:rsid w:val="004F0323"/>
    <w:rsid w:val="00500ABB"/>
    <w:rsid w:val="00500F2B"/>
    <w:rsid w:val="00534030"/>
    <w:rsid w:val="0053694A"/>
    <w:rsid w:val="00537BF5"/>
    <w:rsid w:val="00551E2C"/>
    <w:rsid w:val="0056681D"/>
    <w:rsid w:val="005904A6"/>
    <w:rsid w:val="005A2788"/>
    <w:rsid w:val="005B7574"/>
    <w:rsid w:val="005C33A0"/>
    <w:rsid w:val="005D6E51"/>
    <w:rsid w:val="005E2F95"/>
    <w:rsid w:val="005E5A73"/>
    <w:rsid w:val="005E5CF8"/>
    <w:rsid w:val="00605020"/>
    <w:rsid w:val="006315FC"/>
    <w:rsid w:val="00632C1F"/>
    <w:rsid w:val="00632E02"/>
    <w:rsid w:val="00647C8B"/>
    <w:rsid w:val="00653008"/>
    <w:rsid w:val="00662EB7"/>
    <w:rsid w:val="00675FCC"/>
    <w:rsid w:val="00677140"/>
    <w:rsid w:val="00696E3F"/>
    <w:rsid w:val="00697586"/>
    <w:rsid w:val="00697BD2"/>
    <w:rsid w:val="006A4DB6"/>
    <w:rsid w:val="006A7F5D"/>
    <w:rsid w:val="006D4A32"/>
    <w:rsid w:val="006E1250"/>
    <w:rsid w:val="0072290A"/>
    <w:rsid w:val="00741239"/>
    <w:rsid w:val="00744544"/>
    <w:rsid w:val="007446B6"/>
    <w:rsid w:val="0075762D"/>
    <w:rsid w:val="00760E57"/>
    <w:rsid w:val="007629EE"/>
    <w:rsid w:val="007740DC"/>
    <w:rsid w:val="00774DFA"/>
    <w:rsid w:val="00781CD3"/>
    <w:rsid w:val="00790463"/>
    <w:rsid w:val="007A4B17"/>
    <w:rsid w:val="007D024E"/>
    <w:rsid w:val="007D7B91"/>
    <w:rsid w:val="007E04EE"/>
    <w:rsid w:val="007F2610"/>
    <w:rsid w:val="00815B6E"/>
    <w:rsid w:val="00820655"/>
    <w:rsid w:val="00833433"/>
    <w:rsid w:val="008347FB"/>
    <w:rsid w:val="0084769F"/>
    <w:rsid w:val="00860B44"/>
    <w:rsid w:val="008673DA"/>
    <w:rsid w:val="00885852"/>
    <w:rsid w:val="008941CA"/>
    <w:rsid w:val="008D5FD5"/>
    <w:rsid w:val="008F159D"/>
    <w:rsid w:val="009072EA"/>
    <w:rsid w:val="00915995"/>
    <w:rsid w:val="00931C75"/>
    <w:rsid w:val="0093554A"/>
    <w:rsid w:val="00992263"/>
    <w:rsid w:val="009C1A8B"/>
    <w:rsid w:val="009C265E"/>
    <w:rsid w:val="009C4E5A"/>
    <w:rsid w:val="009C7437"/>
    <w:rsid w:val="009E0C00"/>
    <w:rsid w:val="00A0291C"/>
    <w:rsid w:val="00A23066"/>
    <w:rsid w:val="00A62512"/>
    <w:rsid w:val="00A652BD"/>
    <w:rsid w:val="00A663C1"/>
    <w:rsid w:val="00A75977"/>
    <w:rsid w:val="00AB6560"/>
    <w:rsid w:val="00AC6415"/>
    <w:rsid w:val="00AD5D51"/>
    <w:rsid w:val="00AF4EC0"/>
    <w:rsid w:val="00AF6A3C"/>
    <w:rsid w:val="00B125E9"/>
    <w:rsid w:val="00B35DCC"/>
    <w:rsid w:val="00B42B64"/>
    <w:rsid w:val="00B577C4"/>
    <w:rsid w:val="00B707D8"/>
    <w:rsid w:val="00B714CF"/>
    <w:rsid w:val="00B94714"/>
    <w:rsid w:val="00BA5C64"/>
    <w:rsid w:val="00BB3569"/>
    <w:rsid w:val="00BC38B3"/>
    <w:rsid w:val="00BD6F29"/>
    <w:rsid w:val="00BD6F6C"/>
    <w:rsid w:val="00BD7A81"/>
    <w:rsid w:val="00BE40E6"/>
    <w:rsid w:val="00BF0F68"/>
    <w:rsid w:val="00BF1A96"/>
    <w:rsid w:val="00C325A6"/>
    <w:rsid w:val="00C34AED"/>
    <w:rsid w:val="00C45A01"/>
    <w:rsid w:val="00C45BD9"/>
    <w:rsid w:val="00C50D6A"/>
    <w:rsid w:val="00C52480"/>
    <w:rsid w:val="00C64C4D"/>
    <w:rsid w:val="00CA03CD"/>
    <w:rsid w:val="00CA6F5F"/>
    <w:rsid w:val="00CA7CDD"/>
    <w:rsid w:val="00CB0F71"/>
    <w:rsid w:val="00CD64A2"/>
    <w:rsid w:val="00CF317D"/>
    <w:rsid w:val="00CF71CE"/>
    <w:rsid w:val="00D2694A"/>
    <w:rsid w:val="00D31FF0"/>
    <w:rsid w:val="00D40BF7"/>
    <w:rsid w:val="00D45A9E"/>
    <w:rsid w:val="00D57148"/>
    <w:rsid w:val="00D63188"/>
    <w:rsid w:val="00D65BCC"/>
    <w:rsid w:val="00D662D2"/>
    <w:rsid w:val="00D802BA"/>
    <w:rsid w:val="00D832FE"/>
    <w:rsid w:val="00DD6C28"/>
    <w:rsid w:val="00DF1216"/>
    <w:rsid w:val="00DF1D36"/>
    <w:rsid w:val="00E25484"/>
    <w:rsid w:val="00E42CD4"/>
    <w:rsid w:val="00E46337"/>
    <w:rsid w:val="00E47034"/>
    <w:rsid w:val="00E542D6"/>
    <w:rsid w:val="00E558BB"/>
    <w:rsid w:val="00E82541"/>
    <w:rsid w:val="00E95ACE"/>
    <w:rsid w:val="00EE0A44"/>
    <w:rsid w:val="00EE2ABE"/>
    <w:rsid w:val="00EF3BA5"/>
    <w:rsid w:val="00F2034F"/>
    <w:rsid w:val="00F2547D"/>
    <w:rsid w:val="00F41847"/>
    <w:rsid w:val="00F43449"/>
    <w:rsid w:val="00F9279D"/>
    <w:rsid w:val="00F9347C"/>
    <w:rsid w:val="00FA25CB"/>
    <w:rsid w:val="00FA3254"/>
    <w:rsid w:val="00FB2541"/>
    <w:rsid w:val="00FB3460"/>
    <w:rsid w:val="00FB5F1E"/>
    <w:rsid w:val="00FC1C2C"/>
    <w:rsid w:val="00FD483F"/>
    <w:rsid w:val="00FD72DD"/>
    <w:rsid w:val="00FE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195293"/>
  <w15:docId w15:val="{0493F3EA-1A97-4348-8BD2-F5ADDEADE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A9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F1A96"/>
    <w:pPr>
      <w:keepNext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F1A96"/>
    <w:pPr>
      <w:keepNext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F1A96"/>
    <w:pPr>
      <w:keepNext/>
      <w:jc w:val="both"/>
      <w:outlineLvl w:val="2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F1A96"/>
    <w:pPr>
      <w:keepNext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E396E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2E396E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2E396E"/>
    <w:rPr>
      <w:rFonts w:ascii="Cambria" w:hAnsi="Cambria" w:cs="Cambria"/>
      <w:b/>
      <w:b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2E396E"/>
    <w:rPr>
      <w:rFonts w:ascii="Calibri" w:hAnsi="Calibri" w:cs="Calibri"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F1A9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396E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BF1A96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E396E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F1A96"/>
    <w:pPr>
      <w:ind w:left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E396E"/>
    <w:rPr>
      <w:sz w:val="20"/>
      <w:szCs w:val="20"/>
    </w:rPr>
  </w:style>
  <w:style w:type="paragraph" w:customStyle="1" w:styleId="Instytucja">
    <w:name w:val="Instytucja"/>
    <w:basedOn w:val="Normalny"/>
    <w:uiPriority w:val="99"/>
    <w:rsid w:val="00BF1A96"/>
    <w:pPr>
      <w:numPr>
        <w:numId w:val="3"/>
      </w:numPr>
      <w:spacing w:line="360" w:lineRule="auto"/>
      <w:jc w:val="both"/>
    </w:pPr>
    <w:rPr>
      <w:sz w:val="24"/>
      <w:szCs w:val="24"/>
    </w:rPr>
  </w:style>
  <w:style w:type="paragraph" w:customStyle="1" w:styleId="Aktartykulbezustepow">
    <w:name w:val="Akt artykul bez ustepow"/>
    <w:basedOn w:val="Normalny"/>
    <w:uiPriority w:val="99"/>
    <w:rsid w:val="00BF1A96"/>
    <w:pPr>
      <w:autoSpaceDE w:val="0"/>
      <w:autoSpaceDN w:val="0"/>
      <w:spacing w:after="120" w:line="360" w:lineRule="auto"/>
      <w:jc w:val="both"/>
    </w:pPr>
    <w:rPr>
      <w:rFonts w:ascii="Courier New" w:hAnsi="Courier New" w:cs="Courier New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F1A9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396E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BF1A96"/>
    <w:pPr>
      <w:tabs>
        <w:tab w:val="center" w:pos="4536"/>
        <w:tab w:val="right" w:pos="9072"/>
      </w:tabs>
      <w:spacing w:before="120"/>
    </w:pPr>
    <w:rPr>
      <w:rFonts w:ascii="Arial" w:hAnsi="Arial" w:cs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96E3F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1"/>
    <w:uiPriority w:val="99"/>
    <w:semiHidden/>
    <w:rsid w:val="00BF1A96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2E396E"/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BF1A96"/>
    <w:rPr>
      <w:sz w:val="16"/>
      <w:szCs w:val="16"/>
    </w:rPr>
  </w:style>
  <w:style w:type="character" w:styleId="Numerstrony">
    <w:name w:val="page number"/>
    <w:basedOn w:val="Domylnaczcionkaakapitu"/>
    <w:uiPriority w:val="99"/>
    <w:rsid w:val="00BF1A96"/>
  </w:style>
  <w:style w:type="paragraph" w:styleId="Nagwek">
    <w:name w:val="header"/>
    <w:basedOn w:val="Normalny"/>
    <w:link w:val="NagwekZnak1"/>
    <w:uiPriority w:val="99"/>
    <w:semiHidden/>
    <w:rsid w:val="00BF1A96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2E396E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BF1A96"/>
  </w:style>
  <w:style w:type="table" w:styleId="Tabela-Siatka">
    <w:name w:val="Table Grid"/>
    <w:basedOn w:val="Standardowy"/>
    <w:uiPriority w:val="99"/>
    <w:rsid w:val="0047404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aliases w:val="Znak"/>
    <w:basedOn w:val="Normalny"/>
    <w:link w:val="TytuZnak"/>
    <w:uiPriority w:val="99"/>
    <w:qFormat/>
    <w:rsid w:val="0013599D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aliases w:val="Znak Znak"/>
    <w:basedOn w:val="Domylnaczcionkaakapitu"/>
    <w:link w:val="Tytu"/>
    <w:uiPriority w:val="99"/>
    <w:rsid w:val="0013599D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127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28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>PKP Wydz Inwest i Rozw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Pernal Roman</cp:lastModifiedBy>
  <cp:revision>17</cp:revision>
  <cp:lastPrinted>2025-12-02T08:15:00Z</cp:lastPrinted>
  <dcterms:created xsi:type="dcterms:W3CDTF">2015-08-18T08:01:00Z</dcterms:created>
  <dcterms:modified xsi:type="dcterms:W3CDTF">2025-12-02T08:15:00Z</dcterms:modified>
</cp:coreProperties>
</file>